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3A4" w:rsidRDefault="007E706F" w:rsidP="00CB7739">
      <w:pPr>
        <w:spacing w:line="271" w:lineRule="auto"/>
        <w:jc w:val="right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  <w:r w:rsidRPr="00CB7739">
        <w:rPr>
          <w:rFonts w:ascii="Arial" w:hAnsi="Arial" w:cs="Arial"/>
          <w:b/>
          <w:sz w:val="22"/>
          <w:szCs w:val="22"/>
          <w:lang w:val="pl-PL"/>
        </w:rPr>
        <w:t xml:space="preserve">  </w:t>
      </w:r>
      <w:r w:rsidR="007A3547" w:rsidRPr="00CB7739">
        <w:rPr>
          <w:rFonts w:ascii="Arial" w:hAnsi="Arial" w:cs="Arial"/>
          <w:b/>
          <w:sz w:val="22"/>
          <w:szCs w:val="22"/>
          <w:lang w:val="pl-PL"/>
        </w:rPr>
        <w:t xml:space="preserve">Załącznik nr </w:t>
      </w:r>
      <w:r w:rsidR="00056A6C">
        <w:rPr>
          <w:rFonts w:ascii="Arial" w:hAnsi="Arial" w:cs="Arial"/>
          <w:b/>
          <w:sz w:val="22"/>
          <w:szCs w:val="22"/>
          <w:lang w:val="pl-PL"/>
        </w:rPr>
        <w:t>7</w:t>
      </w:r>
      <w:r w:rsidR="007A3547" w:rsidRPr="00CB7739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CB7739"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  <w:t>do SWZ</w:t>
      </w:r>
    </w:p>
    <w:p w:rsidR="002D1D0B" w:rsidRDefault="002D1D0B" w:rsidP="00CB7739">
      <w:pPr>
        <w:spacing w:line="271" w:lineRule="auto"/>
        <w:jc w:val="right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</w:p>
    <w:p w:rsidR="002D1D0B" w:rsidRPr="00CB7739" w:rsidRDefault="002D1D0B" w:rsidP="002D1D0B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ZOBOWIĄZANIE PODMIOTU TRZECIEGO</w:t>
      </w:r>
    </w:p>
    <w:p w:rsidR="002D1D0B" w:rsidRPr="00CB7739" w:rsidRDefault="002D1D0B" w:rsidP="002D1D0B">
      <w:pPr>
        <w:spacing w:line="271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do oddania do dyspozycji Wykonawcy niezbędnych zasobów na okres korzystania z nich przy wykonywaniu zamówienia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__________________________________________________</w:t>
      </w:r>
      <w:r w:rsid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________________________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_________________________________________________</w:t>
      </w:r>
      <w:r w:rsidR="00CB7739">
        <w:rPr>
          <w:rFonts w:ascii="Arial" w:eastAsia="Verdana,Italic" w:hAnsi="Arial" w:cs="Arial"/>
          <w:sz w:val="22"/>
          <w:szCs w:val="22"/>
          <w:lang w:val="pl-PL"/>
        </w:rPr>
        <w:t>________________________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__________________________________________________</w:t>
      </w:r>
      <w:r w:rsidR="00CB7739">
        <w:rPr>
          <w:rFonts w:ascii="Arial" w:eastAsia="Verdana,Italic" w:hAnsi="Arial" w:cs="Arial"/>
          <w:sz w:val="22"/>
          <w:szCs w:val="22"/>
          <w:lang w:val="pl-PL"/>
        </w:rPr>
        <w:t>________________________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:rsidR="00056A6C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 xml:space="preserve">pn. </w:t>
      </w:r>
      <w:r w:rsidR="004A1C71" w:rsidRPr="004A1C71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>„Dowóz uczniów do szkół podstawowych na terenie Gminy Radomyśl Wielki oraz inne wyjazdy związane z realizacją zadań szkolnych w roku szkolnym 202</w:t>
      </w:r>
      <w:r w:rsidR="005864D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>2</w:t>
      </w:r>
      <w:r w:rsidR="004A1C71" w:rsidRPr="004A1C71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>/202</w:t>
      </w:r>
      <w:r w:rsidR="005864D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>3</w:t>
      </w:r>
      <w:r w:rsidR="004A1C71" w:rsidRPr="004A1C71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>”</w:t>
      </w:r>
    </w:p>
    <w:p w:rsidR="002E41BF" w:rsidRDefault="002E41B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:rsidR="002E41BF" w:rsidRPr="00136D8F" w:rsidRDefault="002E41BF" w:rsidP="002E41BF">
      <w:pPr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136D8F">
        <w:rPr>
          <w:rFonts w:ascii="Arial" w:hAnsi="Arial" w:cs="Arial"/>
          <w:b/>
          <w:sz w:val="22"/>
          <w:szCs w:val="22"/>
        </w:rPr>
        <w:t>C</w:t>
      </w:r>
      <w:r w:rsidRPr="00136D8F">
        <w:rPr>
          <w:rFonts w:ascii="Arial" w:hAnsi="Arial" w:cs="Arial"/>
          <w:b/>
          <w:bCs/>
          <w:i/>
          <w:sz w:val="20"/>
          <w:szCs w:val="20"/>
        </w:rPr>
        <w:t>zęść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nr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1- „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Dowóz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uczniów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z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miejscowości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Pień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i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Partynia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-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Schabowiec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do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Zespołu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Szkolno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-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Przedszkolnego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w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Partyni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>”.</w:t>
      </w:r>
    </w:p>
    <w:p w:rsidR="002E41BF" w:rsidRPr="00136D8F" w:rsidRDefault="002E41BF" w:rsidP="002E41BF">
      <w:pPr>
        <w:jc w:val="both"/>
        <w:rPr>
          <w:rFonts w:ascii="Arial" w:hAnsi="Arial" w:cs="Arial"/>
          <w:b/>
          <w:bCs/>
          <w:i/>
          <w:sz w:val="20"/>
          <w:szCs w:val="20"/>
        </w:rPr>
      </w:pP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Część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nr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136D8F" w:rsidRPr="00136D8F">
        <w:rPr>
          <w:rFonts w:ascii="Arial" w:hAnsi="Arial" w:cs="Arial"/>
          <w:b/>
          <w:bCs/>
          <w:i/>
          <w:sz w:val="20"/>
          <w:szCs w:val="20"/>
        </w:rPr>
        <w:t>2</w:t>
      </w:r>
      <w:r w:rsidRPr="00136D8F">
        <w:rPr>
          <w:rFonts w:ascii="Arial" w:hAnsi="Arial" w:cs="Arial"/>
          <w:b/>
          <w:bCs/>
          <w:i/>
          <w:sz w:val="20"/>
          <w:szCs w:val="20"/>
        </w:rPr>
        <w:t>- „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Przewóz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uczniów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na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zawody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sportowe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oraz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inne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wyjazdy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związane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z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realizacją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zadań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szkolnych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” </w:t>
      </w:r>
    </w:p>
    <w:p w:rsidR="002E41BF" w:rsidRPr="00136D8F" w:rsidRDefault="002E41BF" w:rsidP="002E41BF">
      <w:pPr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136D8F">
        <w:rPr>
          <w:rFonts w:ascii="Arial" w:hAnsi="Arial" w:cs="Arial"/>
          <w:b/>
          <w:bCs/>
          <w:i/>
          <w:sz w:val="20"/>
          <w:szCs w:val="20"/>
        </w:rPr>
        <w:t>(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Wypełnić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zgodnie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ze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złożoną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ofertą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-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wykreślić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niepotrzebne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>)</w:t>
      </w:r>
    </w:p>
    <w:p w:rsidR="002E41BF" w:rsidRPr="00CB7739" w:rsidRDefault="002E41B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  <w:bookmarkStart w:id="0" w:name="_GoBack"/>
      <w:bookmarkEnd w:id="0"/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udostępnione zdolności:</w:t>
      </w:r>
    </w:p>
    <w:p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Default="00652525" w:rsidP="00652525">
      <w:pPr>
        <w:pStyle w:val="Nagwek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.............................. </w:t>
      </w:r>
      <w:r>
        <w:rPr>
          <w:rFonts w:ascii="Arial" w:hAnsi="Arial" w:cs="Arial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sz w:val="16"/>
          <w:szCs w:val="16"/>
        </w:rPr>
        <w:t>dnia</w:t>
      </w:r>
      <w:proofErr w:type="spellEnd"/>
      <w:r>
        <w:rPr>
          <w:rFonts w:ascii="Arial" w:hAnsi="Arial" w:cs="Arial"/>
          <w:sz w:val="18"/>
          <w:szCs w:val="18"/>
        </w:rPr>
        <w:t xml:space="preserve"> .......................</w:t>
      </w:r>
    </w:p>
    <w:p w:rsidR="00652525" w:rsidRDefault="00652525" w:rsidP="00652525">
      <w:pPr>
        <w:pStyle w:val="Nagwek"/>
        <w:rPr>
          <w:rFonts w:ascii="Arial" w:hAnsi="Arial" w:cs="Arial"/>
          <w:sz w:val="18"/>
          <w:szCs w:val="18"/>
        </w:rPr>
      </w:pPr>
    </w:p>
    <w:p w:rsidR="00652525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  <w:r w:rsidRPr="00652525">
        <w:rPr>
          <w:rFonts w:ascii="Arial" w:hAnsi="Arial" w:cs="Arial"/>
          <w:b/>
          <w:sz w:val="18"/>
          <w:szCs w:val="18"/>
          <w:lang w:val="pl-PL"/>
        </w:rPr>
        <w:t>Podpis podmi</w:t>
      </w:r>
      <w:r>
        <w:rPr>
          <w:rFonts w:ascii="Arial" w:hAnsi="Arial" w:cs="Arial"/>
          <w:b/>
          <w:sz w:val="18"/>
          <w:szCs w:val="18"/>
          <w:lang w:val="pl-PL"/>
        </w:rPr>
        <w:t>o</w:t>
      </w:r>
      <w:r w:rsidRPr="00652525">
        <w:rPr>
          <w:rFonts w:ascii="Arial" w:hAnsi="Arial" w:cs="Arial"/>
          <w:b/>
          <w:sz w:val="18"/>
          <w:szCs w:val="18"/>
          <w:lang w:val="pl-PL"/>
        </w:rPr>
        <w:t>tu u</w:t>
      </w:r>
      <w:r>
        <w:rPr>
          <w:rFonts w:ascii="Arial" w:hAnsi="Arial" w:cs="Arial"/>
          <w:b/>
          <w:sz w:val="18"/>
          <w:szCs w:val="18"/>
          <w:lang w:val="pl-PL"/>
        </w:rPr>
        <w:t>dostę</w:t>
      </w:r>
      <w:r w:rsidRPr="00652525">
        <w:rPr>
          <w:rFonts w:ascii="Arial" w:hAnsi="Arial" w:cs="Arial"/>
          <w:b/>
          <w:sz w:val="18"/>
          <w:szCs w:val="18"/>
          <w:lang w:val="pl-PL"/>
        </w:rPr>
        <w:t>pniającego zasoby</w:t>
      </w:r>
    </w:p>
    <w:p w:rsidR="00E84C97" w:rsidRDefault="00E84C97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</w:p>
    <w:p w:rsidR="00E84C97" w:rsidRPr="00E84C97" w:rsidRDefault="00E84C97" w:rsidP="00E84C97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  <w:r w:rsidRPr="00E84C97">
        <w:rPr>
          <w:rFonts w:ascii="Arial" w:hAnsi="Arial" w:cs="Arial"/>
          <w:b/>
          <w:sz w:val="18"/>
          <w:szCs w:val="18"/>
          <w:lang w:val="pl-PL"/>
        </w:rPr>
        <w:t xml:space="preserve">Oświadczenie podpisać kwalifikowanym podpisem elektronicznym </w:t>
      </w:r>
    </w:p>
    <w:p w:rsidR="00E84C97" w:rsidRPr="00652525" w:rsidRDefault="00E84C97" w:rsidP="00E84C97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  <w:r w:rsidRPr="00E84C97">
        <w:rPr>
          <w:rFonts w:ascii="Arial" w:hAnsi="Arial" w:cs="Arial"/>
          <w:b/>
          <w:sz w:val="18"/>
          <w:szCs w:val="18"/>
          <w:lang w:val="pl-PL"/>
        </w:rPr>
        <w:t>lub podpisem zaufanym lub podpisem osobistym</w:t>
      </w:r>
    </w:p>
    <w:p w:rsidR="00652525" w:rsidRPr="00CB7739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sz w:val="22"/>
          <w:szCs w:val="22"/>
          <w:lang w:val="pl-PL"/>
        </w:rPr>
      </w:pPr>
    </w:p>
    <w:p w:rsidR="002803A4" w:rsidRPr="00A52EAC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UWAGA:</w:t>
      </w:r>
    </w:p>
    <w:p w:rsidR="002803A4" w:rsidRPr="00A52EAC" w:rsidRDefault="002803A4" w:rsidP="00A52EAC">
      <w:pPr>
        <w:autoSpaceDE w:val="0"/>
        <w:autoSpaceDN w:val="0"/>
        <w:adjustRightInd w:val="0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Zamiast niniejszego Formularza można przedstawić inne dokumenty, w szczególności:</w:t>
      </w:r>
    </w:p>
    <w:p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pisemne zobowiązanie podmiotu, o którym mowa w art. </w:t>
      </w:r>
      <w:r w:rsidR="00FD7937"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118</w:t>
      </w: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 ustawy </w:t>
      </w:r>
      <w:proofErr w:type="spellStart"/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Pzp</w:t>
      </w:r>
      <w:proofErr w:type="spellEnd"/>
    </w:p>
    <w:p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dokumenty dotyczące: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zakresu dostępnych wykonawcy zasobów innego podmiotu;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sposobu wykorzystania zasobów innego podmiotu, przez Wykonawcę przy wykonywaniu zamówienia publicznego;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zakresu i okresu udziału innego podmiotu przy wykonywaniu zamówienia;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czy podmiot, na zdolnościach którego wykonawca polega w od</w:t>
      </w:r>
      <w:r w:rsidR="005104D2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niesieniu do warunków udziału w </w:t>
      </w: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.</w:t>
      </w:r>
    </w:p>
    <w:p w:rsidR="002803A4" w:rsidRPr="00CB7739" w:rsidRDefault="00A52EAC" w:rsidP="00CB7739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</w:t>
      </w:r>
      <w:r w:rsidR="002803A4" w:rsidRPr="00CB7739">
        <w:rPr>
          <w:rFonts w:ascii="Arial" w:hAnsi="Arial" w:cs="Arial"/>
          <w:sz w:val="22"/>
          <w:szCs w:val="22"/>
          <w:lang w:val="pl-PL"/>
        </w:rPr>
        <w:t>_____________________</w:t>
      </w:r>
    </w:p>
    <w:p w:rsidR="009235B0" w:rsidRPr="002E36A2" w:rsidRDefault="002803A4" w:rsidP="00CB7739">
      <w:pPr>
        <w:spacing w:line="271" w:lineRule="auto"/>
        <w:rPr>
          <w:rFonts w:ascii="Arial" w:hAnsi="Arial" w:cs="Arial"/>
          <w:i/>
          <w:sz w:val="16"/>
          <w:szCs w:val="16"/>
          <w:lang w:val="pl-PL"/>
        </w:rPr>
      </w:pPr>
      <w:r w:rsidRPr="002E36A2">
        <w:rPr>
          <w:rFonts w:ascii="Arial" w:hAnsi="Arial" w:cs="Arial"/>
          <w:sz w:val="16"/>
          <w:szCs w:val="16"/>
          <w:lang w:val="pl-PL"/>
        </w:rPr>
        <w:t xml:space="preserve">* </w:t>
      </w:r>
      <w:r w:rsidRPr="002E36A2">
        <w:rPr>
          <w:rFonts w:ascii="Arial" w:hAnsi="Arial" w:cs="Arial"/>
          <w:i/>
          <w:sz w:val="16"/>
          <w:szCs w:val="16"/>
          <w:lang w:val="pl-PL"/>
        </w:rPr>
        <w:t>- niepotrzebne skreślić</w:t>
      </w:r>
    </w:p>
    <w:sectPr w:rsidR="009235B0" w:rsidRPr="002E36A2" w:rsidSect="003E666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23E4" w:rsidRDefault="004123E4" w:rsidP="00AC1A4B">
      <w:r>
        <w:separator/>
      </w:r>
    </w:p>
  </w:endnote>
  <w:endnote w:type="continuationSeparator" w:id="0">
    <w:p w:rsidR="004123E4" w:rsidRDefault="004123E4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36D8F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36D8F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23E4" w:rsidRDefault="004123E4" w:rsidP="00AC1A4B">
      <w:r>
        <w:separator/>
      </w:r>
    </w:p>
  </w:footnote>
  <w:footnote w:type="continuationSeparator" w:id="0">
    <w:p w:rsidR="004123E4" w:rsidRDefault="004123E4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6A6C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6D8F"/>
    <w:rsid w:val="00137B9B"/>
    <w:rsid w:val="001424B4"/>
    <w:rsid w:val="001425BE"/>
    <w:rsid w:val="00143A38"/>
    <w:rsid w:val="00144359"/>
    <w:rsid w:val="00154D25"/>
    <w:rsid w:val="00155F38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54F4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098"/>
    <w:rsid w:val="002A7262"/>
    <w:rsid w:val="002B5FE5"/>
    <w:rsid w:val="002B6174"/>
    <w:rsid w:val="002B63AA"/>
    <w:rsid w:val="002C2013"/>
    <w:rsid w:val="002C21DF"/>
    <w:rsid w:val="002D1D0B"/>
    <w:rsid w:val="002D2663"/>
    <w:rsid w:val="002D72E3"/>
    <w:rsid w:val="002E2B97"/>
    <w:rsid w:val="002E36A2"/>
    <w:rsid w:val="002E41BF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28B8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23E4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1C71"/>
    <w:rsid w:val="004A239F"/>
    <w:rsid w:val="004A2A3F"/>
    <w:rsid w:val="004B1B51"/>
    <w:rsid w:val="004B412D"/>
    <w:rsid w:val="004B4E2D"/>
    <w:rsid w:val="004B58AA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864DD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2525"/>
    <w:rsid w:val="006559E2"/>
    <w:rsid w:val="006559FE"/>
    <w:rsid w:val="00657B01"/>
    <w:rsid w:val="00662FFB"/>
    <w:rsid w:val="00667025"/>
    <w:rsid w:val="006802C0"/>
    <w:rsid w:val="00680650"/>
    <w:rsid w:val="006877F8"/>
    <w:rsid w:val="00690D64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683D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2EA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26BB"/>
    <w:rsid w:val="00BA5221"/>
    <w:rsid w:val="00BA6D6F"/>
    <w:rsid w:val="00BA6EA5"/>
    <w:rsid w:val="00BB6FF9"/>
    <w:rsid w:val="00BC3520"/>
    <w:rsid w:val="00BC3774"/>
    <w:rsid w:val="00BC66CD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4C97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99523B-8612-4F70-86D1-4E20F913C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378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Joanna Kulpa</cp:lastModifiedBy>
  <cp:revision>12</cp:revision>
  <cp:lastPrinted>2021-01-22T11:31:00Z</cp:lastPrinted>
  <dcterms:created xsi:type="dcterms:W3CDTF">2021-02-09T14:14:00Z</dcterms:created>
  <dcterms:modified xsi:type="dcterms:W3CDTF">2022-06-27T08:52:00Z</dcterms:modified>
</cp:coreProperties>
</file>